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8E31BD">
        <w:rPr>
          <w:rFonts w:ascii="Verdana" w:hAnsi="Verdana"/>
          <w:sz w:val="28"/>
        </w:rPr>
        <w:t>2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3D2345">
        <w:rPr>
          <w:rFonts w:ascii="Verdana" w:hAnsi="Verdana"/>
          <w:b/>
        </w:rPr>
        <w:t>4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234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E192A"/>
    <w:rsid w:val="008E31BD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CAA11-4962-4B0F-AC69-7195248B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8</cp:revision>
  <cp:lastPrinted>2018-11-14T14:21:00Z</cp:lastPrinted>
  <dcterms:created xsi:type="dcterms:W3CDTF">2021-05-28T19:20:00Z</dcterms:created>
  <dcterms:modified xsi:type="dcterms:W3CDTF">2024-08-22T15:22:00Z</dcterms:modified>
</cp:coreProperties>
</file>