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4B7A22">
        <w:rPr>
          <w:rFonts w:ascii="Verdana" w:hAnsi="Verdana"/>
          <w:sz w:val="28"/>
        </w:rPr>
        <w:t>3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771970">
        <w:rPr>
          <w:rFonts w:ascii="Verdana" w:hAnsi="Verdana"/>
          <w:b/>
        </w:rPr>
        <w:t>3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B7A22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D4D52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5E1CC-B50B-451E-8E73-E2BAEA50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8</cp:revision>
  <cp:lastPrinted>2018-11-14T14:21:00Z</cp:lastPrinted>
  <dcterms:created xsi:type="dcterms:W3CDTF">2021-05-28T19:20:00Z</dcterms:created>
  <dcterms:modified xsi:type="dcterms:W3CDTF">2023-11-27T14:48:00Z</dcterms:modified>
</cp:coreProperties>
</file>