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826DB4">
        <w:rPr>
          <w:rFonts w:ascii="Verdana" w:hAnsi="Verdana"/>
          <w:sz w:val="28"/>
        </w:rPr>
        <w:t>2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CA0708">
        <w:rPr>
          <w:rFonts w:ascii="Verdana" w:hAnsi="Verdana"/>
          <w:b/>
        </w:rPr>
        <w:t>2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aquellas que miden la actividad económica </w:t>
      </w:r>
      <w:r w:rsidR="00CA0708">
        <w:rPr>
          <w:rFonts w:ascii="Verdana" w:hAnsi="Verdana"/>
        </w:rPr>
        <w:t xml:space="preserve">y </w:t>
      </w:r>
      <w:r w:rsidR="00826DB4">
        <w:rPr>
          <w:rFonts w:ascii="Verdana" w:hAnsi="Verdana"/>
        </w:rPr>
        <w:t xml:space="preserve">muy especialmente </w:t>
      </w:r>
      <w:r w:rsidR="00CA0708">
        <w:rPr>
          <w:rFonts w:ascii="Verdana" w:hAnsi="Verdana"/>
        </w:rPr>
        <w:t>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11E" w:rsidRDefault="0053311E" w:rsidP="005A0770">
      <w:r>
        <w:separator/>
      </w:r>
    </w:p>
  </w:endnote>
  <w:endnote w:type="continuationSeparator" w:id="0">
    <w:p w:rsidR="0053311E" w:rsidRDefault="0053311E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11E" w:rsidRDefault="0053311E" w:rsidP="005A0770">
      <w:r>
        <w:separator/>
      </w:r>
    </w:p>
  </w:footnote>
  <w:footnote w:type="continuationSeparator" w:id="0">
    <w:p w:rsidR="0053311E" w:rsidRDefault="0053311E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3311E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26DB4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3A12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61FE1-A8BF-42D9-BE0F-7D1024D3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Roxana Lopez</cp:lastModifiedBy>
  <cp:revision>2</cp:revision>
  <cp:lastPrinted>2018-11-14T14:21:00Z</cp:lastPrinted>
  <dcterms:created xsi:type="dcterms:W3CDTF">2022-08-30T13:12:00Z</dcterms:created>
  <dcterms:modified xsi:type="dcterms:W3CDTF">2022-08-30T13:12:00Z</dcterms:modified>
</cp:coreProperties>
</file>