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C02E3B">
        <w:rPr>
          <w:rFonts w:ascii="Verdana" w:hAnsi="Verdana"/>
          <w:sz w:val="28"/>
        </w:rPr>
        <w:t>2</w:t>
      </w:r>
      <w:r w:rsidR="009F797A" w:rsidRPr="00841403">
        <w:rPr>
          <w:rFonts w:ascii="Verdana" w:hAnsi="Verdana"/>
          <w:b/>
          <w:sz w:val="28"/>
        </w:rPr>
        <w:t>°</w:t>
      </w:r>
      <w:r w:rsidR="00C02E3B">
        <w:rPr>
          <w:rFonts w:ascii="Verdana" w:hAnsi="Verdana"/>
          <w:b/>
        </w:rPr>
        <w:t xml:space="preserve"> TRIMESTRE 2020</w:t>
      </w:r>
      <w:bookmarkStart w:id="0" w:name="_GoBack"/>
      <w:bookmarkEnd w:id="0"/>
    </w:p>
    <w:p w:rsidR="00C337A2" w:rsidRPr="00841403" w:rsidRDefault="00C337A2" w:rsidP="009F797A">
      <w:pPr>
        <w:spacing w:line="360" w:lineRule="auto"/>
        <w:jc w:val="both"/>
        <w:rPr>
          <w:rFonts w:ascii="Verdana" w:hAnsi="Verdana"/>
          <w:b/>
          <w:szCs w:val="24"/>
          <w:u w:val="single"/>
          <w:lang w:val="es-AR"/>
        </w:rPr>
      </w:pPr>
    </w:p>
    <w:p w:rsidR="009B6E7D" w:rsidRDefault="009B6E7D" w:rsidP="008E528C">
      <w:pPr>
        <w:pStyle w:val="Prrafodelista"/>
        <w:ind w:left="0"/>
        <w:jc w:val="both"/>
        <w:rPr>
          <w:rFonts w:ascii="Verdana" w:hAnsi="Verdana"/>
        </w:rPr>
      </w:pPr>
      <w:r w:rsidRPr="00BF5012">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igual sintonía se procede con las erogaciones.</w:t>
      </w:r>
    </w:p>
    <w:p w:rsidR="008E528C" w:rsidRPr="00841403" w:rsidRDefault="008E528C" w:rsidP="008E528C">
      <w:pPr>
        <w:spacing w:line="360" w:lineRule="auto"/>
        <w:ind w:left="720"/>
        <w:jc w:val="both"/>
        <w:rPr>
          <w:rFonts w:ascii="Verdana" w:hAnsi="Verdana"/>
          <w:b/>
          <w:szCs w:val="24"/>
          <w:u w:val="single"/>
        </w:rPr>
      </w:pPr>
    </w:p>
    <w:sectPr w:rsidR="008E528C" w:rsidRPr="0084140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1B1" w:rsidRDefault="006D11B1" w:rsidP="005A0770">
      <w:r>
        <w:separator/>
      </w:r>
    </w:p>
  </w:endnote>
  <w:endnote w:type="continuationSeparator" w:id="0">
    <w:p w:rsidR="006D11B1" w:rsidRDefault="006D11B1"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1B1" w:rsidRDefault="006D11B1" w:rsidP="005A0770">
      <w:r>
        <w:separator/>
      </w:r>
    </w:p>
  </w:footnote>
  <w:footnote w:type="continuationSeparator" w:id="0">
    <w:p w:rsidR="006D11B1" w:rsidRDefault="006D11B1"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B0D7F"/>
    <w:rsid w:val="004C0E34"/>
    <w:rsid w:val="004E3FFE"/>
    <w:rsid w:val="004F7685"/>
    <w:rsid w:val="00514FCA"/>
    <w:rsid w:val="00517631"/>
    <w:rsid w:val="00524F3A"/>
    <w:rsid w:val="005A0770"/>
    <w:rsid w:val="005E4B6D"/>
    <w:rsid w:val="00612F45"/>
    <w:rsid w:val="00616A21"/>
    <w:rsid w:val="0065027D"/>
    <w:rsid w:val="00654BE3"/>
    <w:rsid w:val="0066022A"/>
    <w:rsid w:val="00677BFF"/>
    <w:rsid w:val="00690AD6"/>
    <w:rsid w:val="006D11B1"/>
    <w:rsid w:val="006F38EC"/>
    <w:rsid w:val="00721E31"/>
    <w:rsid w:val="0075098C"/>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B6E7D"/>
    <w:rsid w:val="009F25E7"/>
    <w:rsid w:val="009F797A"/>
    <w:rsid w:val="00A00978"/>
    <w:rsid w:val="00A2354D"/>
    <w:rsid w:val="00A41FDE"/>
    <w:rsid w:val="00A86F07"/>
    <w:rsid w:val="00A9104D"/>
    <w:rsid w:val="00AF2DD3"/>
    <w:rsid w:val="00B0668D"/>
    <w:rsid w:val="00B07C10"/>
    <w:rsid w:val="00B366BC"/>
    <w:rsid w:val="00B41367"/>
    <w:rsid w:val="00B531FD"/>
    <w:rsid w:val="00B667A7"/>
    <w:rsid w:val="00B70293"/>
    <w:rsid w:val="00B71206"/>
    <w:rsid w:val="00BA7593"/>
    <w:rsid w:val="00BF5012"/>
    <w:rsid w:val="00C02E3B"/>
    <w:rsid w:val="00C17577"/>
    <w:rsid w:val="00C337A2"/>
    <w:rsid w:val="00C43BAC"/>
    <w:rsid w:val="00C448E4"/>
    <w:rsid w:val="00C44F25"/>
    <w:rsid w:val="00C92B5D"/>
    <w:rsid w:val="00CE4068"/>
    <w:rsid w:val="00D31E08"/>
    <w:rsid w:val="00D750AA"/>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4B4FD-EE5F-47B4-A10D-A7A6C4846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Words>
  <Characters>407</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Ivana Pacini</cp:lastModifiedBy>
  <cp:revision>9</cp:revision>
  <cp:lastPrinted>2018-11-14T14:21:00Z</cp:lastPrinted>
  <dcterms:created xsi:type="dcterms:W3CDTF">2019-02-25T11:38:00Z</dcterms:created>
  <dcterms:modified xsi:type="dcterms:W3CDTF">2020-08-31T17:50:00Z</dcterms:modified>
</cp:coreProperties>
</file>