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RESUMEN DE LAS PRINCIPALES MEDIDAS POLITICAS FISCAL IMPLEMENTADAS EN EL TRIMESTRE.</w:t>
      </w:r>
    </w:p>
    <w:p w:rsidR="00C82663" w:rsidRDefault="00C50B09" w:rsidP="00C82663">
      <w:pPr>
        <w:spacing w:line="360" w:lineRule="auto"/>
        <w:rPr>
          <w:rFonts w:ascii="Verdana" w:hAnsi="Verdana" w:cs="Arial"/>
        </w:rPr>
      </w:pPr>
      <w:r w:rsidRPr="003C3C41">
        <w:rPr>
          <w:rFonts w:ascii="Verdana" w:hAnsi="Verdana" w:cs="Arial"/>
        </w:rPr>
        <w:t xml:space="preserve">ADMINISTRACION CENTRAL: </w:t>
      </w:r>
      <w:r w:rsidR="00C82663">
        <w:rPr>
          <w:rFonts w:ascii="Verdana" w:hAnsi="Verdana" w:cs="Arial"/>
        </w:rPr>
        <w:t>1</w:t>
      </w:r>
      <w:r w:rsidRPr="003C3C41">
        <w:rPr>
          <w:rFonts w:ascii="Verdana" w:hAnsi="Verdana" w:cs="Arial"/>
        </w:rPr>
        <w:t>° TRIMESTRE 2</w:t>
      </w:r>
      <w:r w:rsidR="00BE4A3A" w:rsidRPr="003C3C41">
        <w:rPr>
          <w:rFonts w:ascii="Verdana" w:hAnsi="Verdana" w:cs="Arial"/>
        </w:rPr>
        <w:t>.</w:t>
      </w:r>
      <w:r w:rsidR="00C82663">
        <w:rPr>
          <w:rFonts w:ascii="Verdana" w:hAnsi="Verdana" w:cs="Arial"/>
        </w:rPr>
        <w:t>020</w:t>
      </w:r>
    </w:p>
    <w:p w:rsidR="00BF6784" w:rsidRDefault="00EF7169" w:rsidP="00DE38A9">
      <w:pPr>
        <w:pStyle w:val="Prrafodelista"/>
        <w:numPr>
          <w:ilvl w:val="0"/>
          <w:numId w:val="26"/>
        </w:numPr>
        <w:jc w:val="both"/>
      </w:pPr>
      <w:r>
        <w:t>Medidas de Política de Gasto Público: Luego de que transcurrieran dos meses de ritmo habitual de la actividad económica y financiera la aparición de la pandemia que  obligó a la cuarentena hizo necesario adoptar medidas a fin de preservar el equilibrio fiscal, financiero y el funcionamiento básico del Estado. Entre las medidas adoptadas se destacan:</w:t>
      </w:r>
    </w:p>
    <w:p w:rsidR="00EF7169" w:rsidRDefault="00EF7169" w:rsidP="00BF6784">
      <w:pPr>
        <w:pStyle w:val="Prrafodelista"/>
        <w:numPr>
          <w:ilvl w:val="1"/>
          <w:numId w:val="26"/>
        </w:numPr>
        <w:jc w:val="both"/>
      </w:pPr>
      <w:r>
        <w:t xml:space="preserve">Se suspendió la ejecución de </w:t>
      </w:r>
      <w:r w:rsidR="009F5408" w:rsidRPr="009F5408">
        <w:t xml:space="preserve">la obra </w:t>
      </w:r>
      <w:r w:rsidR="00BF6784" w:rsidRPr="009F5408">
        <w:t>pública</w:t>
      </w:r>
      <w:r w:rsidR="00BF6784">
        <w:t xml:space="preserve"> provinci</w:t>
      </w:r>
      <w:r w:rsidR="00BF6784" w:rsidRPr="009F5408">
        <w:t>a</w:t>
      </w:r>
      <w:r w:rsidR="00BF6784">
        <w:t>l</w:t>
      </w:r>
      <w:r>
        <w:t xml:space="preserve"> privilegiando aquellas relacionadas a infraestructura hospitalaria.</w:t>
      </w:r>
    </w:p>
    <w:p w:rsidR="009F5408" w:rsidRPr="009F5408" w:rsidRDefault="00EF7169" w:rsidP="00BF6784">
      <w:pPr>
        <w:pStyle w:val="Prrafodelista"/>
        <w:numPr>
          <w:ilvl w:val="1"/>
          <w:numId w:val="26"/>
        </w:numPr>
        <w:jc w:val="both"/>
      </w:pPr>
      <w:r>
        <w:t xml:space="preserve">Se </w:t>
      </w:r>
      <w:r w:rsidR="009F5408" w:rsidRPr="009F5408">
        <w:t>revis</w:t>
      </w:r>
      <w:r>
        <w:t xml:space="preserve">aron </w:t>
      </w:r>
      <w:r w:rsidR="009F5408" w:rsidRPr="009F5408">
        <w:t xml:space="preserve">todos los </w:t>
      </w:r>
      <w:r w:rsidR="00BF6784" w:rsidRPr="009F5408">
        <w:t>gastos</w:t>
      </w:r>
      <w:r w:rsidR="009F5408" w:rsidRPr="009F5408">
        <w:t xml:space="preserve"> de capital por trata</w:t>
      </w:r>
      <w:r w:rsidR="00BF6784">
        <w:t>rse de la variable discrecional.</w:t>
      </w:r>
    </w:p>
    <w:p w:rsidR="009F5408" w:rsidRPr="009F5408" w:rsidRDefault="009F5408" w:rsidP="00DE38A9">
      <w:pPr>
        <w:pStyle w:val="Prrafodelista"/>
        <w:numPr>
          <w:ilvl w:val="1"/>
          <w:numId w:val="26"/>
        </w:numPr>
        <w:jc w:val="both"/>
      </w:pPr>
      <w:r w:rsidRPr="009F5408">
        <w:t>Se revisaron y readecuaron todos los contratos sobre gastos corriente</w:t>
      </w:r>
      <w:r w:rsidR="00BF6784">
        <w:t>s</w:t>
      </w:r>
      <w:r w:rsidRPr="009F5408">
        <w:t xml:space="preserve"> cuyo </w:t>
      </w:r>
      <w:r w:rsidR="00BF6784" w:rsidRPr="009F5408">
        <w:t>objeto</w:t>
      </w:r>
      <w:r w:rsidRPr="009F5408">
        <w:t xml:space="preserve"> por la </w:t>
      </w:r>
      <w:r w:rsidR="00BF6784" w:rsidRPr="009F5408">
        <w:t>cuarentena</w:t>
      </w:r>
      <w:r w:rsidRPr="009F5408">
        <w:t xml:space="preserve"> había quedado suspendido o había desaparecido</w:t>
      </w:r>
      <w:r w:rsidR="00BF6784">
        <w:t>.</w:t>
      </w:r>
    </w:p>
    <w:p w:rsidR="009F5408" w:rsidRPr="009F5408" w:rsidRDefault="009F5408" w:rsidP="00DE38A9">
      <w:pPr>
        <w:pStyle w:val="Prrafodelista"/>
        <w:numPr>
          <w:ilvl w:val="1"/>
          <w:numId w:val="26"/>
        </w:numPr>
        <w:jc w:val="both"/>
      </w:pPr>
      <w:r w:rsidRPr="009F5408">
        <w:t xml:space="preserve">El </w:t>
      </w:r>
      <w:r w:rsidR="00BF6784" w:rsidRPr="009F5408">
        <w:t>reordenamiento</w:t>
      </w:r>
      <w:r w:rsidRPr="009F5408">
        <w:t xml:space="preserve"> del g</w:t>
      </w:r>
      <w:r w:rsidR="00BF6784">
        <w:t>as</w:t>
      </w:r>
      <w:r w:rsidRPr="009F5408">
        <w:t xml:space="preserve">to </w:t>
      </w:r>
      <w:r w:rsidR="00BF6784" w:rsidRPr="009F5408">
        <w:t>público</w:t>
      </w:r>
      <w:r w:rsidRPr="009F5408">
        <w:t xml:space="preserve"> se orient</w:t>
      </w:r>
      <w:r w:rsidR="0083303C">
        <w:t>ó</w:t>
      </w:r>
      <w:r w:rsidRPr="009F5408">
        <w:t xml:space="preserve"> a la asistencia de los sectores </w:t>
      </w:r>
      <w:r w:rsidR="00BF6784" w:rsidRPr="009F5408">
        <w:t>más</w:t>
      </w:r>
      <w:r w:rsidRPr="009F5408">
        <w:t xml:space="preserve"> </w:t>
      </w:r>
      <w:r w:rsidR="00BF6784">
        <w:t>afectado</w:t>
      </w:r>
      <w:r w:rsidR="00BF6784" w:rsidRPr="009F5408">
        <w:t>s</w:t>
      </w:r>
      <w:r w:rsidRPr="009F5408">
        <w:t xml:space="preserve"> por la cuarentena</w:t>
      </w:r>
      <w:r w:rsidR="0083303C">
        <w:t>, las actividades estatales para controlar la pandemia y los salarios públicos</w:t>
      </w:r>
      <w:r w:rsidR="00BF6784">
        <w:t>.</w:t>
      </w:r>
    </w:p>
    <w:p w:rsidR="00DE38A9" w:rsidRPr="00460DD7" w:rsidRDefault="00C82663" w:rsidP="00C82663">
      <w:pPr>
        <w:pStyle w:val="Prrafodelista"/>
        <w:numPr>
          <w:ilvl w:val="0"/>
          <w:numId w:val="26"/>
        </w:numPr>
        <w:ind w:left="284" w:hanging="284"/>
        <w:jc w:val="both"/>
      </w:pPr>
      <w:r w:rsidRPr="009F5408">
        <w:t xml:space="preserve">  </w:t>
      </w:r>
      <w:r w:rsidR="00DE38A9" w:rsidRPr="009F5408">
        <w:t xml:space="preserve">Las principales medidas de Política Fiscal adoptadas, tomando como instrumento los Ingresos </w:t>
      </w:r>
      <w:r w:rsidR="00DE38A9" w:rsidRPr="00460DD7">
        <w:t>Público son:</w:t>
      </w:r>
    </w:p>
    <w:p w:rsidR="009F5408" w:rsidRPr="00460DD7" w:rsidRDefault="009F5408" w:rsidP="00DE38A9">
      <w:pPr>
        <w:pStyle w:val="Prrafodelista"/>
        <w:numPr>
          <w:ilvl w:val="1"/>
          <w:numId w:val="26"/>
        </w:numPr>
        <w:jc w:val="both"/>
      </w:pPr>
      <w:r w:rsidRPr="00460DD7">
        <w:t xml:space="preserve">La provincia </w:t>
      </w:r>
      <w:r w:rsidR="00460DD7" w:rsidRPr="00460DD7">
        <w:t>continúa</w:t>
      </w:r>
      <w:r w:rsidRPr="00460DD7">
        <w:t xml:space="preserve"> con la aplicación de los topes establecidos en el </w:t>
      </w:r>
      <w:r w:rsidR="00BF6784" w:rsidRPr="00460DD7">
        <w:t>Consenso Fiscal (ratificado por Ley Nº 9.045)</w:t>
      </w:r>
      <w:r w:rsidRPr="00460DD7">
        <w:t xml:space="preserve">; sin incrementar de esta forma la presión </w:t>
      </w:r>
      <w:r w:rsidR="00460DD7" w:rsidRPr="00460DD7">
        <w:t>impositiva.</w:t>
      </w:r>
    </w:p>
    <w:p w:rsidR="00460DD7" w:rsidRPr="00460DD7" w:rsidRDefault="00460DD7" w:rsidP="00460DD7">
      <w:pPr>
        <w:pStyle w:val="Prrafodelista"/>
        <w:numPr>
          <w:ilvl w:val="1"/>
          <w:numId w:val="26"/>
        </w:numPr>
        <w:jc w:val="both"/>
      </w:pPr>
      <w:r w:rsidRPr="00460DD7">
        <w:t>Conforme a la autorización otorgada por la H</w:t>
      </w:r>
      <w:r>
        <w:t>onorable</w:t>
      </w:r>
      <w:r w:rsidRPr="00460DD7">
        <w:t xml:space="preserve"> Legis</w:t>
      </w:r>
      <w:r>
        <w:t>latura</w:t>
      </w:r>
      <w:r w:rsidRPr="00460DD7">
        <w:t xml:space="preserve"> se le dio curso a la moratoria para la cancelación de deudas vencidas </w:t>
      </w:r>
      <w:r>
        <w:t>de ejercicios</w:t>
      </w:r>
      <w:r w:rsidRPr="00460DD7">
        <w:t xml:space="preserve"> a</w:t>
      </w:r>
      <w:r>
        <w:t>n</w:t>
      </w:r>
      <w:r w:rsidRPr="00460DD7">
        <w:t>teriores</w:t>
      </w:r>
      <w:r>
        <w:t>.</w:t>
      </w:r>
    </w:p>
    <w:p w:rsidR="009F5408" w:rsidRDefault="009F5408" w:rsidP="00DE38A9">
      <w:pPr>
        <w:pStyle w:val="Prrafodelista"/>
        <w:numPr>
          <w:ilvl w:val="1"/>
          <w:numId w:val="26"/>
        </w:numPr>
        <w:jc w:val="both"/>
      </w:pPr>
      <w:r w:rsidRPr="00460DD7">
        <w:t>A fines de facilitar el cumplimiento de los contribuyentes</w:t>
      </w:r>
      <w:r w:rsidR="00460DD7">
        <w:t>,</w:t>
      </w:r>
      <w:r w:rsidRPr="00460DD7">
        <w:t xml:space="preserve"> se </w:t>
      </w:r>
      <w:r w:rsidR="00460DD7" w:rsidRPr="00460DD7">
        <w:t>habilitaron</w:t>
      </w:r>
      <w:r w:rsidRPr="00460DD7">
        <w:t xml:space="preserve"> nuevas </w:t>
      </w:r>
      <w:r w:rsidR="00460DD7" w:rsidRPr="00460DD7">
        <w:t>herramientas</w:t>
      </w:r>
      <w:r w:rsidRPr="00460DD7">
        <w:t xml:space="preserve"> informáticas </w:t>
      </w:r>
      <w:r w:rsidR="00460DD7">
        <w:t>que permite</w:t>
      </w:r>
      <w:r w:rsidRPr="00460DD7">
        <w:t xml:space="preserve"> la </w:t>
      </w:r>
      <w:r w:rsidR="00460DD7" w:rsidRPr="00460DD7">
        <w:t>cancelación</w:t>
      </w:r>
      <w:r w:rsidRPr="00460DD7">
        <w:t xml:space="preserve"> de los tributos</w:t>
      </w:r>
      <w:r w:rsidRPr="009F5408">
        <w:t xml:space="preserve"> </w:t>
      </w:r>
      <w:r w:rsidR="00460DD7" w:rsidRPr="009F5408">
        <w:t>vía</w:t>
      </w:r>
      <w:r w:rsidRPr="009F5408">
        <w:t xml:space="preserve"> web de una manera </w:t>
      </w:r>
      <w:r w:rsidR="00460DD7" w:rsidRPr="009F5408">
        <w:t>más</w:t>
      </w:r>
      <w:r w:rsidRPr="009F5408">
        <w:t xml:space="preserve"> </w:t>
      </w:r>
      <w:r w:rsidR="00460DD7" w:rsidRPr="009F5408">
        <w:t>ágil</w:t>
      </w:r>
      <w:r w:rsidR="00460DD7">
        <w:t>.</w:t>
      </w:r>
    </w:p>
    <w:p w:rsidR="0083303C" w:rsidRPr="009F5408" w:rsidRDefault="0083303C" w:rsidP="0083303C">
      <w:pPr>
        <w:pStyle w:val="Prrafodelista"/>
        <w:jc w:val="both"/>
      </w:pP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Default="00CD70DD" w:rsidP="002F3DA2">
      <w:pPr>
        <w:jc w:val="both"/>
      </w:pPr>
    </w:p>
    <w:sectPr w:rsidR="00CD70DD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10F" w:rsidRDefault="009F310F">
      <w:r>
        <w:separator/>
      </w:r>
    </w:p>
  </w:endnote>
  <w:endnote w:type="continuationSeparator" w:id="0">
    <w:p w:rsidR="009F310F" w:rsidRDefault="009F3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10F" w:rsidRDefault="009F310F">
      <w:r>
        <w:separator/>
      </w:r>
    </w:p>
  </w:footnote>
  <w:footnote w:type="continuationSeparator" w:id="0">
    <w:p w:rsidR="009F310F" w:rsidRDefault="009F31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 w15:restartNumberingAfterBreak="0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 w15:restartNumberingAfterBreak="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 w15:restartNumberingAfterBreak="0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3"/>
  </w:num>
  <w:num w:numId="10">
    <w:abstractNumId w:val="25"/>
  </w:num>
  <w:num w:numId="11">
    <w:abstractNumId w:val="17"/>
  </w:num>
  <w:num w:numId="12">
    <w:abstractNumId w:val="24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2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11561"/>
    <w:rsid w:val="0001284F"/>
    <w:rsid w:val="0002526E"/>
    <w:rsid w:val="00030D54"/>
    <w:rsid w:val="000320AD"/>
    <w:rsid w:val="00067B65"/>
    <w:rsid w:val="00074E72"/>
    <w:rsid w:val="0007512B"/>
    <w:rsid w:val="000A0B72"/>
    <w:rsid w:val="000A29ED"/>
    <w:rsid w:val="000B0ADA"/>
    <w:rsid w:val="000D038A"/>
    <w:rsid w:val="000E0AAC"/>
    <w:rsid w:val="000E3347"/>
    <w:rsid w:val="000E5900"/>
    <w:rsid w:val="001022F0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3DD4"/>
    <w:rsid w:val="003B6AA8"/>
    <w:rsid w:val="003B7286"/>
    <w:rsid w:val="003C3C41"/>
    <w:rsid w:val="003C6ED9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24D3E"/>
    <w:rsid w:val="005270FA"/>
    <w:rsid w:val="00534F76"/>
    <w:rsid w:val="00541DB1"/>
    <w:rsid w:val="00551728"/>
    <w:rsid w:val="00562CE8"/>
    <w:rsid w:val="00571E80"/>
    <w:rsid w:val="0057545E"/>
    <w:rsid w:val="00582B0A"/>
    <w:rsid w:val="00595C0E"/>
    <w:rsid w:val="005C7FBF"/>
    <w:rsid w:val="005D330C"/>
    <w:rsid w:val="00617E1A"/>
    <w:rsid w:val="00632131"/>
    <w:rsid w:val="00673D3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27E8D"/>
    <w:rsid w:val="0073014C"/>
    <w:rsid w:val="00747311"/>
    <w:rsid w:val="00763822"/>
    <w:rsid w:val="007657FF"/>
    <w:rsid w:val="007674D3"/>
    <w:rsid w:val="00785337"/>
    <w:rsid w:val="0078632C"/>
    <w:rsid w:val="00791552"/>
    <w:rsid w:val="007A5F91"/>
    <w:rsid w:val="007D03BA"/>
    <w:rsid w:val="007E2164"/>
    <w:rsid w:val="007E349F"/>
    <w:rsid w:val="007E5BEA"/>
    <w:rsid w:val="007F26B4"/>
    <w:rsid w:val="007F3589"/>
    <w:rsid w:val="008001F4"/>
    <w:rsid w:val="00812942"/>
    <w:rsid w:val="00820A5A"/>
    <w:rsid w:val="0082116E"/>
    <w:rsid w:val="008310BE"/>
    <w:rsid w:val="0083303C"/>
    <w:rsid w:val="0087178F"/>
    <w:rsid w:val="00871DF2"/>
    <w:rsid w:val="00884C01"/>
    <w:rsid w:val="00892C7F"/>
    <w:rsid w:val="0089487C"/>
    <w:rsid w:val="008D4DCE"/>
    <w:rsid w:val="008D500E"/>
    <w:rsid w:val="008E7F8A"/>
    <w:rsid w:val="00906D16"/>
    <w:rsid w:val="009160F0"/>
    <w:rsid w:val="00931E07"/>
    <w:rsid w:val="0095400F"/>
    <w:rsid w:val="00955132"/>
    <w:rsid w:val="00976AD7"/>
    <w:rsid w:val="0098781A"/>
    <w:rsid w:val="00994C0E"/>
    <w:rsid w:val="009A35A1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43589"/>
    <w:rsid w:val="00C50B09"/>
    <w:rsid w:val="00C52A56"/>
    <w:rsid w:val="00C57384"/>
    <w:rsid w:val="00C753A3"/>
    <w:rsid w:val="00C82663"/>
    <w:rsid w:val="00C92162"/>
    <w:rsid w:val="00CB483F"/>
    <w:rsid w:val="00CB5EBA"/>
    <w:rsid w:val="00CC0C00"/>
    <w:rsid w:val="00CC67F0"/>
    <w:rsid w:val="00CC7676"/>
    <w:rsid w:val="00CD70DD"/>
    <w:rsid w:val="00CD77EC"/>
    <w:rsid w:val="00CE7B7A"/>
    <w:rsid w:val="00CF7528"/>
    <w:rsid w:val="00D13F56"/>
    <w:rsid w:val="00D20189"/>
    <w:rsid w:val="00D22BF3"/>
    <w:rsid w:val="00D37DED"/>
    <w:rsid w:val="00D70FEC"/>
    <w:rsid w:val="00D86084"/>
    <w:rsid w:val="00D91D6B"/>
    <w:rsid w:val="00DA76FD"/>
    <w:rsid w:val="00DB4198"/>
    <w:rsid w:val="00DB6CCC"/>
    <w:rsid w:val="00DC2FD7"/>
    <w:rsid w:val="00DD14C4"/>
    <w:rsid w:val="00DE1CBC"/>
    <w:rsid w:val="00DE38A9"/>
    <w:rsid w:val="00DF2B67"/>
    <w:rsid w:val="00DF73C9"/>
    <w:rsid w:val="00E02C09"/>
    <w:rsid w:val="00E034B6"/>
    <w:rsid w:val="00E0353E"/>
    <w:rsid w:val="00E23DF1"/>
    <w:rsid w:val="00E2790A"/>
    <w:rsid w:val="00E36F44"/>
    <w:rsid w:val="00E37318"/>
    <w:rsid w:val="00E56013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76CFB"/>
    <w:rsid w:val="00F87B3F"/>
    <w:rsid w:val="00F939B5"/>
    <w:rsid w:val="00F9618A"/>
    <w:rsid w:val="00FB50FA"/>
    <w:rsid w:val="00FC5A04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chartTrackingRefBased/>
  <w15:docId w15:val="{A21F0CB4-C6ED-41ED-8256-2DD9B5EC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DEB79-201E-4429-94AF-2C36A8AE4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Ivana Pacini</cp:lastModifiedBy>
  <cp:revision>2</cp:revision>
  <cp:lastPrinted>2018-11-14T15:05:00Z</cp:lastPrinted>
  <dcterms:created xsi:type="dcterms:W3CDTF">2020-06-01T17:50:00Z</dcterms:created>
  <dcterms:modified xsi:type="dcterms:W3CDTF">2020-06-01T17:50:00Z</dcterms:modified>
</cp:coreProperties>
</file>